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450FC9" w14:textId="12439F92" w:rsidR="001A6C48" w:rsidRPr="006C6E39" w:rsidRDefault="00970A5C" w:rsidP="001A6C48">
      <w:pPr>
        <w:jc w:val="right"/>
        <w:rPr>
          <w:rFonts w:asciiTheme="minorHAnsi" w:hAnsiTheme="minorHAnsi" w:cstheme="minorHAnsi"/>
          <w:b/>
        </w:rPr>
      </w:pPr>
      <w:r w:rsidRPr="006C6E39">
        <w:rPr>
          <w:rFonts w:asciiTheme="minorHAnsi" w:hAnsiTheme="minorHAnsi" w:cstheme="minorHAnsi"/>
          <w:b/>
        </w:rPr>
        <w:t>Załącznik</w:t>
      </w:r>
      <w:r w:rsidR="001A6C48" w:rsidRPr="006C6E39">
        <w:rPr>
          <w:rFonts w:asciiTheme="minorHAnsi" w:hAnsiTheme="minorHAnsi" w:cstheme="minorHAnsi"/>
          <w:b/>
        </w:rPr>
        <w:t xml:space="preserve"> nr </w:t>
      </w:r>
      <w:r w:rsidR="00B31AEB">
        <w:rPr>
          <w:rFonts w:asciiTheme="minorHAnsi" w:hAnsiTheme="minorHAnsi" w:cstheme="minorHAnsi"/>
          <w:b/>
        </w:rPr>
        <w:t>3</w:t>
      </w:r>
      <w:r w:rsidR="00727053">
        <w:rPr>
          <w:rFonts w:asciiTheme="minorHAnsi" w:hAnsiTheme="minorHAnsi" w:cstheme="minorHAnsi"/>
          <w:b/>
        </w:rPr>
        <w:t xml:space="preserve"> </w:t>
      </w:r>
      <w:r w:rsidR="001A6C48" w:rsidRPr="006C6E39">
        <w:rPr>
          <w:rFonts w:asciiTheme="minorHAnsi" w:hAnsiTheme="minorHAnsi" w:cstheme="minorHAnsi"/>
          <w:b/>
        </w:rPr>
        <w:t xml:space="preserve">do </w:t>
      </w:r>
      <w:r w:rsidR="00A5570D">
        <w:rPr>
          <w:rFonts w:asciiTheme="minorHAnsi" w:hAnsiTheme="minorHAnsi" w:cstheme="minorHAnsi"/>
          <w:b/>
        </w:rPr>
        <w:t>u</w:t>
      </w:r>
      <w:r w:rsidR="001A6C48" w:rsidRPr="006C6E39">
        <w:rPr>
          <w:rFonts w:asciiTheme="minorHAnsi" w:hAnsiTheme="minorHAnsi" w:cstheme="minorHAnsi"/>
          <w:b/>
        </w:rPr>
        <w:t xml:space="preserve">mowy </w:t>
      </w:r>
    </w:p>
    <w:p w14:paraId="297B6EDB" w14:textId="77777777" w:rsidR="00CE1223" w:rsidRPr="008F4A42" w:rsidRDefault="00CE1223" w:rsidP="00CE1223">
      <w:pPr>
        <w:ind w:left="317"/>
        <w:rPr>
          <w:rFonts w:asciiTheme="minorHAnsi" w:hAnsiTheme="minorHAnsi" w:cstheme="minorHAnsi"/>
          <w:b/>
        </w:rPr>
      </w:pPr>
      <w:r w:rsidRPr="008F4A42">
        <w:rPr>
          <w:rFonts w:asciiTheme="minorHAnsi" w:hAnsiTheme="minorHAnsi" w:cstheme="minorHAnsi"/>
          <w:b/>
        </w:rPr>
        <w:t>WYKONAWCA</w:t>
      </w:r>
    </w:p>
    <w:p w14:paraId="7F58A36B" w14:textId="77777777" w:rsidR="00CE1223" w:rsidRPr="008F4A42" w:rsidRDefault="00CE1223" w:rsidP="00CE1223">
      <w:pPr>
        <w:ind w:left="317"/>
        <w:rPr>
          <w:rFonts w:asciiTheme="minorHAnsi" w:hAnsiTheme="minorHAnsi" w:cstheme="minorHAnsi"/>
          <w:lang w:eastAsia="pl-PL"/>
        </w:rPr>
      </w:pPr>
      <w:r w:rsidRPr="008F4A42">
        <w:rPr>
          <w:rFonts w:asciiTheme="minorHAnsi" w:hAnsiTheme="minorHAnsi" w:cstheme="minorHAnsi"/>
          <w:lang w:eastAsia="pl-PL"/>
        </w:rPr>
        <w:t>……………………………..….……………….</w:t>
      </w:r>
    </w:p>
    <w:p w14:paraId="0682343D" w14:textId="77777777" w:rsidR="00CE1223" w:rsidRPr="008F4A42" w:rsidRDefault="00CE1223" w:rsidP="00CE1223">
      <w:pPr>
        <w:ind w:left="317"/>
        <w:rPr>
          <w:rFonts w:asciiTheme="minorHAnsi" w:hAnsiTheme="minorHAnsi" w:cstheme="minorHAnsi"/>
          <w:lang w:eastAsia="pl-PL"/>
        </w:rPr>
      </w:pPr>
      <w:r w:rsidRPr="008F4A42">
        <w:rPr>
          <w:rFonts w:asciiTheme="minorHAnsi" w:hAnsiTheme="minorHAnsi" w:cstheme="minorHAnsi"/>
          <w:lang w:eastAsia="pl-PL"/>
        </w:rPr>
        <w:t>…………………………..….………………….</w:t>
      </w:r>
    </w:p>
    <w:p w14:paraId="4C1ABF15" w14:textId="77777777" w:rsidR="00CE1223" w:rsidRPr="00A51780" w:rsidRDefault="00CE1223" w:rsidP="00CE1223">
      <w:pPr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A51780">
        <w:rPr>
          <w:rFonts w:ascii="Calibri" w:hAnsi="Calibri" w:cs="Calibri"/>
          <w:i/>
          <w:sz w:val="20"/>
          <w:szCs w:val="20"/>
        </w:rPr>
        <w:t xml:space="preserve">(nazwa albo imię i nazwisko, siedziba albo </w:t>
      </w:r>
    </w:p>
    <w:p w14:paraId="392167F0" w14:textId="77777777" w:rsidR="00CE1223" w:rsidRPr="00A51780" w:rsidRDefault="00CE1223" w:rsidP="00CE1223">
      <w:pPr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A51780">
        <w:rPr>
          <w:rFonts w:ascii="Calibri" w:hAnsi="Calibri" w:cs="Calibri"/>
          <w:i/>
          <w:sz w:val="20"/>
          <w:szCs w:val="20"/>
        </w:rPr>
        <w:t>miejsce zamieszkania jeżeli jest miejscem</w:t>
      </w:r>
    </w:p>
    <w:p w14:paraId="519D3DD3" w14:textId="77777777" w:rsidR="00CE1223" w:rsidRPr="00A51780" w:rsidRDefault="00CE1223" w:rsidP="00CE1223">
      <w:pPr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A51780">
        <w:rPr>
          <w:rFonts w:ascii="Calibri" w:hAnsi="Calibri" w:cs="Calibri"/>
          <w:i/>
          <w:sz w:val="20"/>
          <w:szCs w:val="20"/>
        </w:rPr>
        <w:t>wykonywania działalności Wykonawcy)</w:t>
      </w:r>
    </w:p>
    <w:p w14:paraId="1859A71D" w14:textId="77777777" w:rsidR="00CE1223" w:rsidRPr="008F4A42" w:rsidRDefault="00CE1223" w:rsidP="00CE1223">
      <w:pPr>
        <w:ind w:left="317"/>
        <w:jc w:val="both"/>
        <w:rPr>
          <w:rFonts w:asciiTheme="minorHAnsi" w:hAnsiTheme="minorHAnsi" w:cstheme="minorHAnsi"/>
          <w:sz w:val="20"/>
          <w:szCs w:val="20"/>
        </w:rPr>
      </w:pPr>
    </w:p>
    <w:p w14:paraId="426CC6BF" w14:textId="77777777" w:rsidR="00CE1223" w:rsidRPr="008F4A42" w:rsidRDefault="00CE1223" w:rsidP="00CE1223">
      <w:pPr>
        <w:ind w:left="317"/>
        <w:jc w:val="both"/>
        <w:rPr>
          <w:rFonts w:asciiTheme="minorHAnsi" w:hAnsiTheme="minorHAnsi" w:cstheme="minorHAnsi"/>
        </w:rPr>
      </w:pPr>
      <w:r w:rsidRPr="008F4A42">
        <w:rPr>
          <w:rFonts w:asciiTheme="minorHAnsi" w:hAnsiTheme="minorHAnsi" w:cstheme="minorHAnsi"/>
        </w:rPr>
        <w:t>reprezentowany przez:</w:t>
      </w:r>
    </w:p>
    <w:p w14:paraId="6211649A" w14:textId="77777777" w:rsidR="00CE1223" w:rsidRPr="008F4A42" w:rsidRDefault="00CE1223" w:rsidP="00CE1223">
      <w:pPr>
        <w:ind w:left="317"/>
        <w:rPr>
          <w:rFonts w:asciiTheme="minorHAnsi" w:hAnsiTheme="minorHAnsi" w:cstheme="minorHAnsi"/>
        </w:rPr>
      </w:pPr>
      <w:r w:rsidRPr="008F4A42">
        <w:rPr>
          <w:rFonts w:asciiTheme="minorHAnsi" w:hAnsiTheme="minorHAnsi" w:cstheme="minorHAnsi"/>
        </w:rPr>
        <w:t>…………………………………………………</w:t>
      </w:r>
    </w:p>
    <w:p w14:paraId="504D5245" w14:textId="77777777" w:rsidR="00CE1223" w:rsidRDefault="00CE1223" w:rsidP="00CE1223">
      <w:pPr>
        <w:keepNext/>
        <w:tabs>
          <w:tab w:val="left" w:pos="0"/>
        </w:tabs>
        <w:spacing w:after="120"/>
        <w:outlineLvl w:val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8F4A42">
        <w:rPr>
          <w:rFonts w:asciiTheme="minorHAnsi" w:hAnsiTheme="minorHAnsi" w:cstheme="minorHAnsi"/>
        </w:rPr>
        <w:t>…………………………………………………</w:t>
      </w:r>
    </w:p>
    <w:p w14:paraId="4159F13D" w14:textId="77777777" w:rsidR="001A6C48" w:rsidRPr="006C6E39" w:rsidRDefault="001A6C48" w:rsidP="001A6C48">
      <w:pPr>
        <w:tabs>
          <w:tab w:val="left" w:pos="1022"/>
        </w:tabs>
        <w:rPr>
          <w:rFonts w:asciiTheme="minorHAnsi" w:hAnsiTheme="minorHAnsi" w:cstheme="minorHAnsi"/>
          <w:b/>
        </w:rPr>
      </w:pPr>
    </w:p>
    <w:p w14:paraId="328898A3" w14:textId="77777777" w:rsidR="001A6C48" w:rsidRPr="006C6E39" w:rsidRDefault="001A6C48" w:rsidP="001A6C48">
      <w:pPr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C6E39">
        <w:rPr>
          <w:rFonts w:asciiTheme="minorHAnsi" w:hAnsiTheme="minorHAnsi" w:cstheme="minorHAnsi"/>
          <w:b/>
          <w:sz w:val="28"/>
          <w:szCs w:val="28"/>
        </w:rPr>
        <w:t>WYKAZ  PODWYKONAWCÓW</w:t>
      </w:r>
    </w:p>
    <w:p w14:paraId="3D547923" w14:textId="77777777" w:rsidR="001A6C48" w:rsidRPr="006C6E39" w:rsidRDefault="001A6C48" w:rsidP="001A6C48">
      <w:pPr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CB7F7F9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5329" w:type="dxa"/>
        <w:tblInd w:w="-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409"/>
        <w:gridCol w:w="7575"/>
        <w:gridCol w:w="4758"/>
      </w:tblGrid>
      <w:tr w:rsidR="00224596" w:rsidRPr="006C6E39" w14:paraId="35621804" w14:textId="77777777" w:rsidTr="00727053">
        <w:trPr>
          <w:trHeight w:val="1820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B0F780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13E701" w14:textId="093C76E9" w:rsidR="00224596" w:rsidRPr="006C6E39" w:rsidRDefault="00727053" w:rsidP="002245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75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224596" w:rsidRPr="000375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ealizowan</w:t>
            </w:r>
            <w:r w:rsidR="00A84A6A" w:rsidRPr="000375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="00224596" w:rsidRPr="000375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B31AEB" w:rsidRPr="000375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 budowlane</w:t>
            </w:r>
          </w:p>
        </w:tc>
        <w:tc>
          <w:tcPr>
            <w:tcW w:w="75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91F4B7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i adres </w:t>
            </w:r>
          </w:p>
          <w:p w14:paraId="20660B24" w14:textId="77777777" w:rsidR="00224596" w:rsidRDefault="00224596" w:rsidP="0023046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</w:t>
            </w:r>
            <w:r w:rsidRPr="006C6E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odwykonawcy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05C624D2" w14:textId="77777777" w:rsidR="00224596" w:rsidRPr="006C6E39" w:rsidRDefault="00224596" w:rsidP="0023046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wraz z danymi kontaktowymi</w:t>
            </w:r>
          </w:p>
        </w:tc>
        <w:tc>
          <w:tcPr>
            <w:tcW w:w="475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7F3D5F" w14:textId="77777777" w:rsidR="00224596" w:rsidRPr="00230465" w:rsidRDefault="00224596" w:rsidP="0023046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Przedstawiciele podwykonawcy</w:t>
            </w:r>
          </w:p>
        </w:tc>
      </w:tr>
      <w:tr w:rsidR="00224596" w:rsidRPr="006C6E39" w14:paraId="6E1846F1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01544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7C93F1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44DE8" w14:textId="77777777" w:rsidR="00224596" w:rsidRPr="006C6E39" w:rsidRDefault="00224596" w:rsidP="00D956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D6D9074" w14:textId="77777777" w:rsidR="00224596" w:rsidRPr="006C6E39" w:rsidRDefault="00224596" w:rsidP="00D956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B7D71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5094EA48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668529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0F483D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33DE7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017A966C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E955FF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5EE24B6C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ECBEDE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634E5F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278F1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FA674A4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58F2C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6AFEDC7D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74502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34449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8D6FC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329C51DF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FDA710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62719CBB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5D92C8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D4E7B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AF268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64C27B30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CC080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53BC6ED9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968E8C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E757D2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0C74A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138A3DF9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783600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224596" w:rsidRPr="006C6E39" w14:paraId="62DEA9E8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F5544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AFBCCE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AF28C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446791D1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1D82A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740E0A19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2923A4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4915CF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667C4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5E577B34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E7226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3B40D6E5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A6494E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5728A6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F570D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7C7B5307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2D346C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34AA7162" w14:textId="77777777" w:rsidTr="00727053">
        <w:trPr>
          <w:trHeight w:val="300"/>
        </w:trPr>
        <w:tc>
          <w:tcPr>
            <w:tcW w:w="5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80E9D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984829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4F8F4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699F7AFC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3E074A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09CC8BBB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7193138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C81F23B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036A6D0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BAA4A42" w14:textId="77777777" w:rsidR="001A6C48" w:rsidRPr="006C6E39" w:rsidRDefault="001A6C48" w:rsidP="001A6C48">
      <w:pPr>
        <w:jc w:val="both"/>
        <w:rPr>
          <w:rFonts w:asciiTheme="minorHAnsi" w:hAnsiTheme="minorHAnsi" w:cstheme="minorHAnsi"/>
          <w:u w:val="single"/>
        </w:rPr>
      </w:pPr>
    </w:p>
    <w:p w14:paraId="2EEFB7DE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D6D9D16" w14:textId="77777777" w:rsidR="001A6C48" w:rsidRPr="006C6E39" w:rsidRDefault="001A6C48" w:rsidP="001A6C48">
      <w:pPr>
        <w:tabs>
          <w:tab w:val="left" w:pos="1022"/>
        </w:tabs>
        <w:jc w:val="both"/>
        <w:rPr>
          <w:rFonts w:asciiTheme="minorHAnsi" w:hAnsiTheme="minorHAnsi" w:cstheme="minorHAnsi"/>
          <w:i/>
        </w:rPr>
      </w:pPr>
      <w:r w:rsidRPr="006C6E39">
        <w:rPr>
          <w:rFonts w:asciiTheme="minorHAnsi" w:hAnsiTheme="minorHAnsi" w:cstheme="minorHAnsi"/>
        </w:rPr>
        <w:t>………………………</w:t>
      </w:r>
      <w:r w:rsidR="001B02D7">
        <w:rPr>
          <w:rFonts w:asciiTheme="minorHAnsi" w:hAnsiTheme="minorHAnsi" w:cstheme="minorHAnsi"/>
        </w:rPr>
        <w:t>………</w:t>
      </w:r>
      <w:r w:rsidRPr="006C6E39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  <w:t>……………………………</w:t>
      </w:r>
    </w:p>
    <w:p w14:paraId="31301BE0" w14:textId="77777777" w:rsidR="00A2612F" w:rsidRPr="006C6E39" w:rsidRDefault="005F5E09" w:rsidP="005F5E09">
      <w:pPr>
        <w:autoSpaceDN w:val="0"/>
        <w:jc w:val="both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i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0ECC7" wp14:editId="43D84A76">
                <wp:simplePos x="0" y="0"/>
                <wp:positionH relativeFrom="column">
                  <wp:posOffset>6826885</wp:posOffset>
                </wp:positionH>
                <wp:positionV relativeFrom="paragraph">
                  <wp:posOffset>39370</wp:posOffset>
                </wp:positionV>
                <wp:extent cx="2886075" cy="752475"/>
                <wp:effectExtent l="0" t="0" r="9525" b="952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5521B" w14:textId="2E8BB516" w:rsidR="00DB4FFC" w:rsidRPr="005F5E09" w:rsidRDefault="005F5E09" w:rsidP="00DB4FFC">
                            <w:pPr>
                              <w:jc w:val="center"/>
                              <w:rPr>
                                <w:rFonts w:asciiTheme="minorHAnsi" w:eastAsia="Calibri" w:hAnsiTheme="minorHAnsi" w:cstheme="minorHAnsi"/>
                                <w:i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5F5E09">
                              <w:rPr>
                                <w:rFonts w:asciiTheme="minorHAnsi" w:eastAsia="Calibri" w:hAnsiTheme="minorHAnsi" w:cstheme="minorHAnsi"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 xml:space="preserve">(kwalifikowany/e podpis/y elektroniczny/e </w:t>
                            </w:r>
                          </w:p>
                          <w:p w14:paraId="3C8B9EDD" w14:textId="58C9D483" w:rsidR="005F5E09" w:rsidRPr="005F5E09" w:rsidRDefault="005F5E09" w:rsidP="005F5E09">
                            <w:pPr>
                              <w:jc w:val="center"/>
                              <w:rPr>
                                <w:rFonts w:asciiTheme="minorHAnsi" w:eastAsia="Calibri" w:hAnsiTheme="minorHAnsi" w:cstheme="minorHAnsi"/>
                                <w:i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5F5E09">
                              <w:rPr>
                                <w:rFonts w:asciiTheme="minorHAnsi" w:eastAsia="Calibri" w:hAnsiTheme="minorHAnsi" w:cstheme="minorHAnsi"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>osoby/osób upoważnionej/</w:t>
                            </w:r>
                            <w:proofErr w:type="spellStart"/>
                            <w:r>
                              <w:rPr>
                                <w:rFonts w:asciiTheme="minorHAnsi" w:eastAsia="Calibri" w:hAnsiTheme="minorHAnsi" w:cstheme="minorHAnsi"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>ych</w:t>
                            </w:r>
                            <w:proofErr w:type="spellEnd"/>
                            <w:r w:rsidRPr="005F5E09">
                              <w:rPr>
                                <w:rFonts w:asciiTheme="minorHAnsi" w:eastAsia="Calibri" w:hAnsiTheme="minorHAnsi" w:cstheme="minorHAnsi"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 xml:space="preserve"> 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Theme="minorHAnsi" w:eastAsia="Calibri" w:hAnsiTheme="minorHAnsi" w:cstheme="minorHAnsi"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 xml:space="preserve">                             d</w:t>
                            </w:r>
                            <w:r w:rsidRPr="005F5E09">
                              <w:rPr>
                                <w:rFonts w:asciiTheme="minorHAnsi" w:eastAsia="Calibri" w:hAnsiTheme="minorHAnsi" w:cstheme="minorHAnsi"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>o reprezentowania Wykonawcy)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0ECC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537.55pt;margin-top:3.1pt;width:227.25pt;height:5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" fillcolor="white [3201]" stroked="f" strokeweight=".5pt">
                <v:textbox>
                  <w:txbxContent>
                    <w:p w14:paraId="14E5521B" w14:textId="2E8BB516" w:rsidR="00DB4FFC" w:rsidRPr="005F5E09" w:rsidRDefault="005F5E09" w:rsidP="00DB4FFC">
                      <w:pPr>
                        <w:jc w:val="center"/>
                        <w:rPr>
                          <w:rFonts w:asciiTheme="minorHAnsi" w:eastAsia="Calibri" w:hAnsiTheme="minorHAnsi" w:cstheme="minorHAnsi"/>
                          <w:i/>
                          <w:sz w:val="20"/>
                          <w:szCs w:val="20"/>
                          <w:lang w:eastAsia="en-US"/>
                        </w:rPr>
                      </w:pPr>
                      <w:r w:rsidRPr="005F5E09">
                        <w:rPr>
                          <w:rFonts w:asciiTheme="minorHAnsi" w:eastAsia="Calibri" w:hAnsiTheme="minorHAnsi" w:cstheme="minorHAnsi"/>
                          <w:i/>
                          <w:sz w:val="20"/>
                          <w:szCs w:val="20"/>
                          <w:lang w:eastAsia="en-US"/>
                        </w:rPr>
                        <w:t xml:space="preserve">(kwalifikowany/e podpis/y elektroniczny/e </w:t>
                      </w:r>
                    </w:p>
                    <w:p w14:paraId="3C8B9EDD" w14:textId="58C9D483" w:rsidR="005F5E09" w:rsidRPr="005F5E09" w:rsidRDefault="005F5E09" w:rsidP="005F5E09">
                      <w:pPr>
                        <w:jc w:val="center"/>
                        <w:rPr>
                          <w:rFonts w:asciiTheme="minorHAnsi" w:eastAsia="Calibri" w:hAnsiTheme="minorHAnsi" w:cstheme="minorHAnsi"/>
                          <w:i/>
                          <w:sz w:val="20"/>
                          <w:szCs w:val="20"/>
                          <w:lang w:eastAsia="en-US"/>
                        </w:rPr>
                      </w:pPr>
                      <w:r w:rsidRPr="005F5E09">
                        <w:rPr>
                          <w:rFonts w:asciiTheme="minorHAnsi" w:eastAsia="Calibri" w:hAnsiTheme="minorHAnsi" w:cstheme="minorHAnsi"/>
                          <w:i/>
                          <w:sz w:val="20"/>
                          <w:szCs w:val="20"/>
                          <w:lang w:eastAsia="en-US"/>
                        </w:rPr>
                        <w:t>osoby/osób upoważnionej/</w:t>
                      </w:r>
                      <w:proofErr w:type="spellStart"/>
                      <w:r>
                        <w:rPr>
                          <w:rFonts w:asciiTheme="minorHAnsi" w:eastAsia="Calibri" w:hAnsiTheme="minorHAnsi" w:cstheme="minorHAnsi"/>
                          <w:i/>
                          <w:sz w:val="20"/>
                          <w:szCs w:val="20"/>
                          <w:lang w:eastAsia="en-US"/>
                        </w:rPr>
                        <w:t>ych</w:t>
                      </w:r>
                      <w:proofErr w:type="spellEnd"/>
                      <w:r w:rsidRPr="005F5E09">
                        <w:rPr>
                          <w:rFonts w:asciiTheme="minorHAnsi" w:eastAsia="Calibri" w:hAnsiTheme="minorHAnsi" w:cstheme="minorHAnsi"/>
                          <w:i/>
                          <w:sz w:val="20"/>
                          <w:szCs w:val="20"/>
                          <w:lang w:eastAsia="en-US"/>
                        </w:rPr>
                        <w:t xml:space="preserve">                                                                                                                                                        </w:t>
                      </w:r>
                      <w:r>
                        <w:rPr>
                          <w:rFonts w:asciiTheme="minorHAnsi" w:eastAsia="Calibri" w:hAnsiTheme="minorHAnsi" w:cstheme="minorHAnsi"/>
                          <w:i/>
                          <w:sz w:val="20"/>
                          <w:szCs w:val="20"/>
                          <w:lang w:eastAsia="en-US"/>
                        </w:rPr>
                        <w:t xml:space="preserve">                             d</w:t>
                      </w:r>
                      <w:r w:rsidRPr="005F5E09">
                        <w:rPr>
                          <w:rFonts w:asciiTheme="minorHAnsi" w:eastAsia="Calibri" w:hAnsiTheme="minorHAnsi" w:cstheme="minorHAnsi"/>
                          <w:i/>
                          <w:sz w:val="20"/>
                          <w:szCs w:val="20"/>
                          <w:lang w:eastAsia="en-US"/>
                        </w:rPr>
                        <w:t>o reprezentowania Wykonawcy)</w:t>
                      </w:r>
                    </w:p>
                  </w:txbxContent>
                </v:textbox>
              </v:shape>
            </w:pict>
          </mc:Fallback>
        </mc:AlternateContent>
      </w:r>
      <w:r w:rsidR="00064B54" w:rsidRPr="006C6E39">
        <w:rPr>
          <w:rFonts w:asciiTheme="minorHAnsi" w:hAnsiTheme="minorHAnsi" w:cstheme="minorHAnsi"/>
          <w:i/>
          <w:sz w:val="20"/>
          <w:szCs w:val="20"/>
        </w:rPr>
        <w:t xml:space="preserve">   (miejscowość, data)</w:t>
      </w:r>
      <w:r w:rsidR="00064B54" w:rsidRPr="006C6E39">
        <w:rPr>
          <w:rFonts w:asciiTheme="minorHAnsi" w:hAnsiTheme="minorHAnsi" w:cstheme="minorHAnsi"/>
          <w:i/>
          <w:sz w:val="20"/>
          <w:szCs w:val="20"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</w:p>
    <w:p w14:paraId="1DAA33C6" w14:textId="77777777" w:rsidR="001A6C48" w:rsidRPr="006C6E39" w:rsidRDefault="006C6E39" w:rsidP="006C6E39">
      <w:pPr>
        <w:tabs>
          <w:tab w:val="left" w:pos="2535"/>
        </w:tabs>
      </w:pPr>
      <w:r>
        <w:tab/>
      </w:r>
    </w:p>
    <w:sectPr w:rsidR="001A6C48" w:rsidRPr="006C6E39" w:rsidSect="00230465">
      <w:headerReference w:type="default" r:id="rId8"/>
      <w:footerReference w:type="default" r:id="rId9"/>
      <w:pgSz w:w="16838" w:h="11906" w:orient="landscape"/>
      <w:pgMar w:top="1134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CD147" w14:textId="77777777" w:rsidR="00923052" w:rsidRDefault="00923052" w:rsidP="001106C3">
      <w:r>
        <w:separator/>
      </w:r>
    </w:p>
  </w:endnote>
  <w:endnote w:type="continuationSeparator" w:id="0">
    <w:p w14:paraId="41CE9A95" w14:textId="77777777" w:rsidR="00923052" w:rsidRDefault="00923052" w:rsidP="0011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font202">
    <w:charset w:val="80"/>
    <w:family w:val="roman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420302293"/>
      <w:docPartObj>
        <w:docPartGallery w:val="Page Numbers (Bottom of Page)"/>
        <w:docPartUnique/>
      </w:docPartObj>
    </w:sdtPr>
    <w:sdtEndPr/>
    <w:sdtContent>
      <w:p w14:paraId="1C79CE39" w14:textId="77777777" w:rsidR="00D95603" w:rsidRPr="005B414B" w:rsidRDefault="00D95603">
        <w:pPr>
          <w:pStyle w:val="Stopka"/>
          <w:jc w:val="right"/>
          <w:rPr>
            <w:sz w:val="22"/>
            <w:szCs w:val="22"/>
          </w:rPr>
        </w:pPr>
        <w:r w:rsidRPr="005B414B">
          <w:rPr>
            <w:sz w:val="20"/>
            <w:szCs w:val="20"/>
          </w:rPr>
          <w:fldChar w:fldCharType="begin"/>
        </w:r>
        <w:r w:rsidRPr="005B414B">
          <w:rPr>
            <w:sz w:val="20"/>
            <w:szCs w:val="20"/>
          </w:rPr>
          <w:instrText>PAGE   \* MERGEFORMAT</w:instrText>
        </w:r>
        <w:r w:rsidRPr="005B414B">
          <w:rPr>
            <w:sz w:val="20"/>
            <w:szCs w:val="20"/>
          </w:rPr>
          <w:fldChar w:fldCharType="separate"/>
        </w:r>
        <w:r w:rsidR="005F5E09">
          <w:rPr>
            <w:noProof/>
            <w:sz w:val="20"/>
            <w:szCs w:val="20"/>
          </w:rPr>
          <w:t>2</w:t>
        </w:r>
        <w:r w:rsidRPr="005B414B">
          <w:rPr>
            <w:sz w:val="20"/>
            <w:szCs w:val="20"/>
          </w:rPr>
          <w:fldChar w:fldCharType="end"/>
        </w:r>
      </w:p>
    </w:sdtContent>
  </w:sdt>
  <w:p w14:paraId="07E92977" w14:textId="77777777" w:rsidR="00D95603" w:rsidRDefault="00D95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ADE5" w14:textId="77777777" w:rsidR="00923052" w:rsidRDefault="00923052" w:rsidP="001106C3">
      <w:r>
        <w:separator/>
      </w:r>
    </w:p>
  </w:footnote>
  <w:footnote w:type="continuationSeparator" w:id="0">
    <w:p w14:paraId="08E16C5B" w14:textId="77777777" w:rsidR="00923052" w:rsidRDefault="00923052" w:rsidP="00110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3E667" w14:textId="15AA425F" w:rsidR="00A84A6A" w:rsidRPr="00C245E9" w:rsidRDefault="00A84A6A" w:rsidP="00A84A6A">
    <w:pPr>
      <w:pStyle w:val="Nagwek10"/>
      <w:ind w:left="709" w:right="-93"/>
      <w:jc w:val="center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E5C29F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/>
        <w:color w:val="auto"/>
        <w:kern w:val="1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4"/>
    <w:multiLevelType w:val="singleLevel"/>
    <w:tmpl w:val="C7CC66F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pacing w:val="-2"/>
        <w:w w:val="106"/>
      </w:rPr>
    </w:lvl>
  </w:abstractNum>
  <w:abstractNum w:abstractNumId="4" w15:restartNumberingAfterBreak="0">
    <w:nsid w:val="00000005"/>
    <w:multiLevelType w:val="multilevel"/>
    <w:tmpl w:val="436297E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kern w:val="1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kern w:val="1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6F9E79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singleLevel"/>
    <w:tmpl w:val="1B3E5E42"/>
    <w:name w:val="WW8Num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bCs/>
      </w:rPr>
    </w:lvl>
  </w:abstractNum>
  <w:abstractNum w:abstractNumId="8" w15:restartNumberingAfterBreak="0">
    <w:nsid w:val="00000009"/>
    <w:multiLevelType w:val="singleLevel"/>
    <w:tmpl w:val="D95AD62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9" w15:restartNumberingAfterBreak="0">
    <w:nsid w:val="0000000A"/>
    <w:multiLevelType w:val="multilevel"/>
    <w:tmpl w:val="A1F6CFB2"/>
    <w:name w:val="WW8Num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6C6C3C"/>
    <w:multiLevelType w:val="multilevel"/>
    <w:tmpl w:val="209A1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/>
        <w:color w:val="auto"/>
        <w:kern w:val="1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CB70AF"/>
    <w:multiLevelType w:val="multilevel"/>
    <w:tmpl w:val="704CB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2620C6D"/>
    <w:multiLevelType w:val="multilevel"/>
    <w:tmpl w:val="C8DADAC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3B14573"/>
    <w:multiLevelType w:val="hybridMultilevel"/>
    <w:tmpl w:val="0D860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687188D"/>
    <w:multiLevelType w:val="multilevel"/>
    <w:tmpl w:val="F902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9A16C24"/>
    <w:multiLevelType w:val="multilevel"/>
    <w:tmpl w:val="EF705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553FA"/>
    <w:multiLevelType w:val="hybridMultilevel"/>
    <w:tmpl w:val="E3141A02"/>
    <w:lvl w:ilvl="0" w:tplc="E5C0BA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B06617C"/>
    <w:multiLevelType w:val="hybridMultilevel"/>
    <w:tmpl w:val="37A2A1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15E68"/>
    <w:multiLevelType w:val="multilevel"/>
    <w:tmpl w:val="1E1469B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6C20DE2"/>
    <w:multiLevelType w:val="hybridMultilevel"/>
    <w:tmpl w:val="730CEC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D55395"/>
    <w:multiLevelType w:val="hybridMultilevel"/>
    <w:tmpl w:val="8BC8F044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2402F"/>
    <w:multiLevelType w:val="hybridMultilevel"/>
    <w:tmpl w:val="BDFAC25C"/>
    <w:lvl w:ilvl="0" w:tplc="833C1A1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A4233"/>
    <w:multiLevelType w:val="hybridMultilevel"/>
    <w:tmpl w:val="C7BE756A"/>
    <w:lvl w:ilvl="0" w:tplc="833C1A1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415B1"/>
    <w:multiLevelType w:val="hybridMultilevel"/>
    <w:tmpl w:val="E662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2C4360"/>
    <w:multiLevelType w:val="multilevel"/>
    <w:tmpl w:val="F8C2C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4642571"/>
    <w:multiLevelType w:val="hybridMultilevel"/>
    <w:tmpl w:val="49E65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2870B3"/>
    <w:multiLevelType w:val="hybridMultilevel"/>
    <w:tmpl w:val="A16ACE84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82E41"/>
    <w:multiLevelType w:val="hybridMultilevel"/>
    <w:tmpl w:val="6304EF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BBF57E5"/>
    <w:multiLevelType w:val="multilevel"/>
    <w:tmpl w:val="C8DADAC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9" w15:restartNumberingAfterBreak="0">
    <w:nsid w:val="3D786CC3"/>
    <w:multiLevelType w:val="hybridMultilevel"/>
    <w:tmpl w:val="A7284504"/>
    <w:lvl w:ilvl="0" w:tplc="CC0A52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1A1564"/>
    <w:multiLevelType w:val="multilevel"/>
    <w:tmpl w:val="8C005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03F76E9"/>
    <w:multiLevelType w:val="hybridMultilevel"/>
    <w:tmpl w:val="AFF6FC1C"/>
    <w:lvl w:ilvl="0" w:tplc="78EA14C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845779"/>
    <w:multiLevelType w:val="multilevel"/>
    <w:tmpl w:val="14EC1F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kern w:val="1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4B7EBA"/>
    <w:multiLevelType w:val="singleLevel"/>
    <w:tmpl w:val="37924D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</w:abstractNum>
  <w:abstractNum w:abstractNumId="34" w15:restartNumberingAfterBreak="0">
    <w:nsid w:val="4D5454EF"/>
    <w:multiLevelType w:val="hybridMultilevel"/>
    <w:tmpl w:val="427E5E5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E05D9F"/>
    <w:multiLevelType w:val="hybridMultilevel"/>
    <w:tmpl w:val="B5C01350"/>
    <w:lvl w:ilvl="0" w:tplc="2384C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F217A6"/>
    <w:multiLevelType w:val="multilevel"/>
    <w:tmpl w:val="B262D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50618DF"/>
    <w:multiLevelType w:val="hybridMultilevel"/>
    <w:tmpl w:val="A8CE7D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AE97518"/>
    <w:multiLevelType w:val="hybridMultilevel"/>
    <w:tmpl w:val="5BE277BE"/>
    <w:lvl w:ilvl="0" w:tplc="525A9B52">
      <w:start w:val="1"/>
      <w:numFmt w:val="lowerLetter"/>
      <w:lvlText w:val="%1)"/>
      <w:lvlJc w:val="left"/>
      <w:pPr>
        <w:tabs>
          <w:tab w:val="num" w:pos="340"/>
        </w:tabs>
        <w:ind w:left="73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255589"/>
    <w:multiLevelType w:val="hybridMultilevel"/>
    <w:tmpl w:val="854E6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5B0398"/>
    <w:multiLevelType w:val="multilevel"/>
    <w:tmpl w:val="673E2A5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135"/>
        </w:tabs>
        <w:ind w:left="1135" w:firstLine="0"/>
      </w:pPr>
      <w:rPr>
        <w:rFonts w:ascii="Times New Roman" w:eastAsia="Mangal" w:hAnsi="Times New Roman" w:cs="Times New Roman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1" w15:restartNumberingAfterBreak="0">
    <w:nsid w:val="62A102A6"/>
    <w:multiLevelType w:val="hybridMultilevel"/>
    <w:tmpl w:val="A4C6C3B8"/>
    <w:lvl w:ilvl="0" w:tplc="756C23AC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2" w15:restartNumberingAfterBreak="0">
    <w:nsid w:val="63631A10"/>
    <w:multiLevelType w:val="hybridMultilevel"/>
    <w:tmpl w:val="1EB2F908"/>
    <w:lvl w:ilvl="0" w:tplc="6F34A7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8AF52EF"/>
    <w:multiLevelType w:val="multilevel"/>
    <w:tmpl w:val="D0423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B795531"/>
    <w:multiLevelType w:val="hybridMultilevel"/>
    <w:tmpl w:val="C6E84F8A"/>
    <w:lvl w:ilvl="0" w:tplc="52D2D7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0"/>
      </w:rPr>
    </w:lvl>
    <w:lvl w:ilvl="1" w:tplc="114A9DAA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E4706A"/>
    <w:multiLevelType w:val="hybridMultilevel"/>
    <w:tmpl w:val="1C80D23A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</w:rPr>
    </w:lvl>
    <w:lvl w:ilvl="1" w:tplc="123496B8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1AFA2B24">
      <w:start w:val="1"/>
      <w:numFmt w:val="decimal"/>
      <w:lvlText w:val="%3."/>
      <w:lvlJc w:val="left"/>
      <w:pPr>
        <w:tabs>
          <w:tab w:val="num" w:pos="2430"/>
        </w:tabs>
        <w:ind w:left="2430" w:hanging="3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8AB0AAD"/>
    <w:multiLevelType w:val="hybridMultilevel"/>
    <w:tmpl w:val="843C5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2A188B"/>
    <w:multiLevelType w:val="hybridMultilevel"/>
    <w:tmpl w:val="C23278D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17712"/>
    <w:multiLevelType w:val="multilevel"/>
    <w:tmpl w:val="6F9E79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9" w15:restartNumberingAfterBreak="0">
    <w:nsid w:val="7FE72458"/>
    <w:multiLevelType w:val="multilevel"/>
    <w:tmpl w:val="E460E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3"/>
  </w:num>
  <w:num w:numId="6">
    <w:abstractNumId w:val="49"/>
  </w:num>
  <w:num w:numId="7">
    <w:abstractNumId w:val="36"/>
  </w:num>
  <w:num w:numId="8">
    <w:abstractNumId w:val="11"/>
  </w:num>
  <w:num w:numId="9">
    <w:abstractNumId w:val="40"/>
  </w:num>
  <w:num w:numId="10">
    <w:abstractNumId w:val="24"/>
  </w:num>
  <w:num w:numId="11">
    <w:abstractNumId w:val="30"/>
  </w:num>
  <w:num w:numId="12">
    <w:abstractNumId w:val="14"/>
  </w:num>
  <w:num w:numId="13">
    <w:abstractNumId w:val="18"/>
  </w:num>
  <w:num w:numId="14">
    <w:abstractNumId w:val="27"/>
  </w:num>
  <w:num w:numId="15">
    <w:abstractNumId w:val="17"/>
  </w:num>
  <w:num w:numId="16">
    <w:abstractNumId w:val="15"/>
  </w:num>
  <w:num w:numId="17">
    <w:abstractNumId w:val="10"/>
  </w:num>
  <w:num w:numId="18">
    <w:abstractNumId w:val="37"/>
  </w:num>
  <w:num w:numId="19">
    <w:abstractNumId w:val="45"/>
  </w:num>
  <w:num w:numId="20">
    <w:abstractNumId w:val="13"/>
  </w:num>
  <w:num w:numId="21">
    <w:abstractNumId w:val="35"/>
  </w:num>
  <w:num w:numId="22">
    <w:abstractNumId w:val="22"/>
  </w:num>
  <w:num w:numId="23">
    <w:abstractNumId w:val="34"/>
  </w:num>
  <w:num w:numId="24">
    <w:abstractNumId w:val="32"/>
  </w:num>
  <w:num w:numId="25">
    <w:abstractNumId w:val="46"/>
  </w:num>
  <w:num w:numId="26">
    <w:abstractNumId w:val="20"/>
  </w:num>
  <w:num w:numId="27">
    <w:abstractNumId w:val="12"/>
  </w:num>
  <w:num w:numId="28">
    <w:abstractNumId w:val="25"/>
  </w:num>
  <w:num w:numId="29">
    <w:abstractNumId w:val="19"/>
  </w:num>
  <w:num w:numId="30">
    <w:abstractNumId w:val="41"/>
  </w:num>
  <w:num w:numId="31">
    <w:abstractNumId w:val="23"/>
  </w:num>
  <w:num w:numId="32">
    <w:abstractNumId w:val="39"/>
  </w:num>
  <w:num w:numId="33">
    <w:abstractNumId w:val="47"/>
  </w:num>
  <w:num w:numId="34">
    <w:abstractNumId w:val="33"/>
    <w:lvlOverride w:ilvl="0">
      <w:startOverride w:val="1"/>
    </w:lvlOverride>
  </w:num>
  <w:num w:numId="35">
    <w:abstractNumId w:val="31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44"/>
  </w:num>
  <w:num w:numId="40">
    <w:abstractNumId w:val="0"/>
  </w:num>
  <w:num w:numId="41">
    <w:abstractNumId w:val="28"/>
  </w:num>
  <w:num w:numId="42">
    <w:abstractNumId w:val="21"/>
  </w:num>
  <w:num w:numId="43">
    <w:abstractNumId w:val="48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185"/>
    <w:rsid w:val="00000F87"/>
    <w:rsid w:val="0001316A"/>
    <w:rsid w:val="00023549"/>
    <w:rsid w:val="0003753B"/>
    <w:rsid w:val="00041E9D"/>
    <w:rsid w:val="00050539"/>
    <w:rsid w:val="00054ED7"/>
    <w:rsid w:val="0005520B"/>
    <w:rsid w:val="00064B54"/>
    <w:rsid w:val="0006553D"/>
    <w:rsid w:val="0008303E"/>
    <w:rsid w:val="0008389A"/>
    <w:rsid w:val="00090386"/>
    <w:rsid w:val="00091B1F"/>
    <w:rsid w:val="00096239"/>
    <w:rsid w:val="000A3C2A"/>
    <w:rsid w:val="000A5CE1"/>
    <w:rsid w:val="000A6A05"/>
    <w:rsid w:val="000C7634"/>
    <w:rsid w:val="000E0D03"/>
    <w:rsid w:val="000E7621"/>
    <w:rsid w:val="000F76CC"/>
    <w:rsid w:val="00101313"/>
    <w:rsid w:val="001106C3"/>
    <w:rsid w:val="00114DB6"/>
    <w:rsid w:val="00122E65"/>
    <w:rsid w:val="00132D8F"/>
    <w:rsid w:val="001445A8"/>
    <w:rsid w:val="00152E2A"/>
    <w:rsid w:val="0015618E"/>
    <w:rsid w:val="00162592"/>
    <w:rsid w:val="0017242A"/>
    <w:rsid w:val="001736FB"/>
    <w:rsid w:val="00183BD6"/>
    <w:rsid w:val="001A3EBD"/>
    <w:rsid w:val="001A6C48"/>
    <w:rsid w:val="001B02D7"/>
    <w:rsid w:val="001D5568"/>
    <w:rsid w:val="001E2118"/>
    <w:rsid w:val="001E37BD"/>
    <w:rsid w:val="001F3610"/>
    <w:rsid w:val="00200BBE"/>
    <w:rsid w:val="00215981"/>
    <w:rsid w:val="0022162A"/>
    <w:rsid w:val="002239B1"/>
    <w:rsid w:val="00224596"/>
    <w:rsid w:val="002276B0"/>
    <w:rsid w:val="00230465"/>
    <w:rsid w:val="00230D44"/>
    <w:rsid w:val="00232C3C"/>
    <w:rsid w:val="00252ACB"/>
    <w:rsid w:val="0025513B"/>
    <w:rsid w:val="00263646"/>
    <w:rsid w:val="0027076C"/>
    <w:rsid w:val="00282BB6"/>
    <w:rsid w:val="00284B4D"/>
    <w:rsid w:val="002876B9"/>
    <w:rsid w:val="002916FB"/>
    <w:rsid w:val="002954B7"/>
    <w:rsid w:val="002C1F35"/>
    <w:rsid w:val="002C299F"/>
    <w:rsid w:val="002C3CAE"/>
    <w:rsid w:val="002D06F5"/>
    <w:rsid w:val="002E6D6C"/>
    <w:rsid w:val="002F03AA"/>
    <w:rsid w:val="002F1466"/>
    <w:rsid w:val="0030013D"/>
    <w:rsid w:val="00300C92"/>
    <w:rsid w:val="003067E5"/>
    <w:rsid w:val="00335CD3"/>
    <w:rsid w:val="0033648E"/>
    <w:rsid w:val="003514D1"/>
    <w:rsid w:val="00356689"/>
    <w:rsid w:val="00362D6E"/>
    <w:rsid w:val="003704A2"/>
    <w:rsid w:val="00381C70"/>
    <w:rsid w:val="00383540"/>
    <w:rsid w:val="00392D22"/>
    <w:rsid w:val="003B0E8B"/>
    <w:rsid w:val="003B0E90"/>
    <w:rsid w:val="003B74AB"/>
    <w:rsid w:val="003C1B08"/>
    <w:rsid w:val="003C24E6"/>
    <w:rsid w:val="003C5266"/>
    <w:rsid w:val="003C6F7F"/>
    <w:rsid w:val="003E11A1"/>
    <w:rsid w:val="003E149E"/>
    <w:rsid w:val="003E2C0B"/>
    <w:rsid w:val="003E3C03"/>
    <w:rsid w:val="003F096E"/>
    <w:rsid w:val="003F28F5"/>
    <w:rsid w:val="003F57CB"/>
    <w:rsid w:val="00411D79"/>
    <w:rsid w:val="004130F5"/>
    <w:rsid w:val="004159F1"/>
    <w:rsid w:val="0042087F"/>
    <w:rsid w:val="004302ED"/>
    <w:rsid w:val="0043364F"/>
    <w:rsid w:val="00433927"/>
    <w:rsid w:val="0044098E"/>
    <w:rsid w:val="00447AF6"/>
    <w:rsid w:val="0045641E"/>
    <w:rsid w:val="00456793"/>
    <w:rsid w:val="00465BCB"/>
    <w:rsid w:val="00474025"/>
    <w:rsid w:val="00486C4F"/>
    <w:rsid w:val="00492681"/>
    <w:rsid w:val="004936EC"/>
    <w:rsid w:val="004B5CB2"/>
    <w:rsid w:val="004B5E3E"/>
    <w:rsid w:val="004C77A9"/>
    <w:rsid w:val="004D0F39"/>
    <w:rsid w:val="004D5F9A"/>
    <w:rsid w:val="004E4E55"/>
    <w:rsid w:val="0050258A"/>
    <w:rsid w:val="00504934"/>
    <w:rsid w:val="00506D49"/>
    <w:rsid w:val="0051388C"/>
    <w:rsid w:val="00525882"/>
    <w:rsid w:val="00526E3B"/>
    <w:rsid w:val="005315B9"/>
    <w:rsid w:val="00535A2E"/>
    <w:rsid w:val="0054339E"/>
    <w:rsid w:val="00546E19"/>
    <w:rsid w:val="0055095B"/>
    <w:rsid w:val="00554795"/>
    <w:rsid w:val="00573FEF"/>
    <w:rsid w:val="0058175B"/>
    <w:rsid w:val="0058178A"/>
    <w:rsid w:val="00582E0B"/>
    <w:rsid w:val="00594923"/>
    <w:rsid w:val="005A53D3"/>
    <w:rsid w:val="005B3690"/>
    <w:rsid w:val="005B3D42"/>
    <w:rsid w:val="005B414B"/>
    <w:rsid w:val="005D0D50"/>
    <w:rsid w:val="005D112B"/>
    <w:rsid w:val="005D5A80"/>
    <w:rsid w:val="005D7061"/>
    <w:rsid w:val="005F015A"/>
    <w:rsid w:val="005F174C"/>
    <w:rsid w:val="005F4804"/>
    <w:rsid w:val="005F5E09"/>
    <w:rsid w:val="005F713E"/>
    <w:rsid w:val="0062483C"/>
    <w:rsid w:val="0064095A"/>
    <w:rsid w:val="006600C9"/>
    <w:rsid w:val="00670F2F"/>
    <w:rsid w:val="00675622"/>
    <w:rsid w:val="00675BF2"/>
    <w:rsid w:val="006964AD"/>
    <w:rsid w:val="006964AF"/>
    <w:rsid w:val="006B08CE"/>
    <w:rsid w:val="006B3FA8"/>
    <w:rsid w:val="006C6E39"/>
    <w:rsid w:val="006D7C12"/>
    <w:rsid w:val="006E42B1"/>
    <w:rsid w:val="006F404E"/>
    <w:rsid w:val="00717086"/>
    <w:rsid w:val="00727053"/>
    <w:rsid w:val="00740264"/>
    <w:rsid w:val="00741486"/>
    <w:rsid w:val="00744B67"/>
    <w:rsid w:val="00745552"/>
    <w:rsid w:val="00760B1E"/>
    <w:rsid w:val="00761A15"/>
    <w:rsid w:val="007844FD"/>
    <w:rsid w:val="00790BCB"/>
    <w:rsid w:val="0079106B"/>
    <w:rsid w:val="00795A70"/>
    <w:rsid w:val="007A10D6"/>
    <w:rsid w:val="007A2B21"/>
    <w:rsid w:val="007C1929"/>
    <w:rsid w:val="007C4D23"/>
    <w:rsid w:val="007D686A"/>
    <w:rsid w:val="007D7AD7"/>
    <w:rsid w:val="007F06C8"/>
    <w:rsid w:val="007F2816"/>
    <w:rsid w:val="00805046"/>
    <w:rsid w:val="00817E29"/>
    <w:rsid w:val="008216BC"/>
    <w:rsid w:val="008360F3"/>
    <w:rsid w:val="00856387"/>
    <w:rsid w:val="00862703"/>
    <w:rsid w:val="00871935"/>
    <w:rsid w:val="00877190"/>
    <w:rsid w:val="008812E3"/>
    <w:rsid w:val="0089087C"/>
    <w:rsid w:val="00892CC9"/>
    <w:rsid w:val="00896E8C"/>
    <w:rsid w:val="008A5749"/>
    <w:rsid w:val="008A613D"/>
    <w:rsid w:val="008B32B7"/>
    <w:rsid w:val="008D059D"/>
    <w:rsid w:val="008D7B75"/>
    <w:rsid w:val="008F099E"/>
    <w:rsid w:val="008F1EBF"/>
    <w:rsid w:val="00923052"/>
    <w:rsid w:val="00923A65"/>
    <w:rsid w:val="00924FED"/>
    <w:rsid w:val="0093119E"/>
    <w:rsid w:val="009330A0"/>
    <w:rsid w:val="009449FA"/>
    <w:rsid w:val="00954B9A"/>
    <w:rsid w:val="00957932"/>
    <w:rsid w:val="0096268A"/>
    <w:rsid w:val="00970A5C"/>
    <w:rsid w:val="00974D38"/>
    <w:rsid w:val="00976063"/>
    <w:rsid w:val="00993C01"/>
    <w:rsid w:val="00995E11"/>
    <w:rsid w:val="009963FE"/>
    <w:rsid w:val="009A12EA"/>
    <w:rsid w:val="009A2322"/>
    <w:rsid w:val="009D39C7"/>
    <w:rsid w:val="009D4F25"/>
    <w:rsid w:val="00A2612F"/>
    <w:rsid w:val="00A327B1"/>
    <w:rsid w:val="00A34881"/>
    <w:rsid w:val="00A4612E"/>
    <w:rsid w:val="00A4683E"/>
    <w:rsid w:val="00A5570D"/>
    <w:rsid w:val="00A560AD"/>
    <w:rsid w:val="00A57648"/>
    <w:rsid w:val="00A57799"/>
    <w:rsid w:val="00A651C5"/>
    <w:rsid w:val="00A741FC"/>
    <w:rsid w:val="00A84A6A"/>
    <w:rsid w:val="00A9528B"/>
    <w:rsid w:val="00AB52E1"/>
    <w:rsid w:val="00AE030A"/>
    <w:rsid w:val="00AF60AF"/>
    <w:rsid w:val="00B01382"/>
    <w:rsid w:val="00B04C4B"/>
    <w:rsid w:val="00B11AB3"/>
    <w:rsid w:val="00B23EF7"/>
    <w:rsid w:val="00B31AEB"/>
    <w:rsid w:val="00B37527"/>
    <w:rsid w:val="00B44E6D"/>
    <w:rsid w:val="00B4601A"/>
    <w:rsid w:val="00B5077A"/>
    <w:rsid w:val="00B57B39"/>
    <w:rsid w:val="00B74E24"/>
    <w:rsid w:val="00B82343"/>
    <w:rsid w:val="00B906C5"/>
    <w:rsid w:val="00B9239B"/>
    <w:rsid w:val="00B92CC7"/>
    <w:rsid w:val="00BA4696"/>
    <w:rsid w:val="00BB30F6"/>
    <w:rsid w:val="00BB53E2"/>
    <w:rsid w:val="00BC71DC"/>
    <w:rsid w:val="00BD7564"/>
    <w:rsid w:val="00BE6DFA"/>
    <w:rsid w:val="00BF1A92"/>
    <w:rsid w:val="00BF7E87"/>
    <w:rsid w:val="00C046E9"/>
    <w:rsid w:val="00C16593"/>
    <w:rsid w:val="00C17016"/>
    <w:rsid w:val="00C377B1"/>
    <w:rsid w:val="00C4697F"/>
    <w:rsid w:val="00C7183F"/>
    <w:rsid w:val="00C825EB"/>
    <w:rsid w:val="00C82759"/>
    <w:rsid w:val="00C91585"/>
    <w:rsid w:val="00CA4E73"/>
    <w:rsid w:val="00CA5425"/>
    <w:rsid w:val="00CB7329"/>
    <w:rsid w:val="00CC0700"/>
    <w:rsid w:val="00CC29C6"/>
    <w:rsid w:val="00CE03F4"/>
    <w:rsid w:val="00CE0A43"/>
    <w:rsid w:val="00CE1223"/>
    <w:rsid w:val="00CE1A49"/>
    <w:rsid w:val="00CE2351"/>
    <w:rsid w:val="00CE3BFE"/>
    <w:rsid w:val="00CF2B38"/>
    <w:rsid w:val="00CF5AE5"/>
    <w:rsid w:val="00D16E9C"/>
    <w:rsid w:val="00D31467"/>
    <w:rsid w:val="00D34071"/>
    <w:rsid w:val="00D461EF"/>
    <w:rsid w:val="00D529EE"/>
    <w:rsid w:val="00D7493E"/>
    <w:rsid w:val="00D83246"/>
    <w:rsid w:val="00D92A4F"/>
    <w:rsid w:val="00D95603"/>
    <w:rsid w:val="00DB4FFC"/>
    <w:rsid w:val="00DB6AF0"/>
    <w:rsid w:val="00DC16DD"/>
    <w:rsid w:val="00DC2CEE"/>
    <w:rsid w:val="00DC795C"/>
    <w:rsid w:val="00DD4FF1"/>
    <w:rsid w:val="00DD5A5F"/>
    <w:rsid w:val="00DD6386"/>
    <w:rsid w:val="00DE4553"/>
    <w:rsid w:val="00DF7185"/>
    <w:rsid w:val="00E0025E"/>
    <w:rsid w:val="00E07D3F"/>
    <w:rsid w:val="00E12FF9"/>
    <w:rsid w:val="00E1386C"/>
    <w:rsid w:val="00E25B70"/>
    <w:rsid w:val="00E52BD2"/>
    <w:rsid w:val="00E622DD"/>
    <w:rsid w:val="00E64CFF"/>
    <w:rsid w:val="00E71225"/>
    <w:rsid w:val="00E72EAB"/>
    <w:rsid w:val="00E73A50"/>
    <w:rsid w:val="00E85EED"/>
    <w:rsid w:val="00E901E0"/>
    <w:rsid w:val="00E92F1B"/>
    <w:rsid w:val="00E97902"/>
    <w:rsid w:val="00EA7089"/>
    <w:rsid w:val="00EB2522"/>
    <w:rsid w:val="00EC17D4"/>
    <w:rsid w:val="00EE6F8B"/>
    <w:rsid w:val="00F05B3F"/>
    <w:rsid w:val="00F05F8C"/>
    <w:rsid w:val="00F06CAC"/>
    <w:rsid w:val="00F32AD8"/>
    <w:rsid w:val="00F3758E"/>
    <w:rsid w:val="00F64C12"/>
    <w:rsid w:val="00F82AF4"/>
    <w:rsid w:val="00FA51DE"/>
    <w:rsid w:val="00FA55BD"/>
    <w:rsid w:val="00FB4A42"/>
    <w:rsid w:val="00FD363E"/>
    <w:rsid w:val="00FD521D"/>
    <w:rsid w:val="00FD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0E0C91"/>
  <w15:docId w15:val="{493735BD-B402-4990-8CBF-5A90F3713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eastAsia="Mangal"/>
      <w:kern w:val="1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ind w:left="2127" w:firstLine="0"/>
      <w:outlineLvl w:val="0"/>
    </w:pPr>
    <w:rPr>
      <w:rFonts w:ascii="Tahoma" w:hAnsi="Tahoma" w:cs="Tahoma"/>
      <w:b/>
      <w:bCs/>
      <w:sz w:val="24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pBdr>
        <w:top w:val="single" w:sz="1" w:space="1" w:color="000000"/>
        <w:bottom w:val="single" w:sz="1" w:space="1" w:color="000000"/>
      </w:pBdr>
      <w:tabs>
        <w:tab w:val="center" w:pos="0"/>
        <w:tab w:val="right" w:pos="9639"/>
      </w:tabs>
      <w:ind w:left="0" w:firstLine="0"/>
      <w:jc w:val="right"/>
      <w:outlineLvl w:val="1"/>
    </w:pPr>
    <w:rPr>
      <w:b/>
      <w:bCs/>
      <w:i/>
      <w:iCs/>
      <w:sz w:val="24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jc w:val="both"/>
      <w:outlineLvl w:val="2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Cs/>
      <w:color w:val="FF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 w:val="0"/>
      <w:bCs/>
      <w:color w:val="auto"/>
      <w:kern w:val="1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spacing w:val="-2"/>
      <w:w w:val="106"/>
    </w:rPr>
  </w:style>
  <w:style w:type="character" w:customStyle="1" w:styleId="WW8Num5z0">
    <w:name w:val="WW8Num5z0"/>
    <w:rPr>
      <w:b/>
      <w:kern w:val="1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  <w:rPr>
      <w:b/>
      <w:bCs/>
    </w:rPr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kern w:val="1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7z2">
    <w:name w:val="WW8Num7z2"/>
  </w:style>
  <w:style w:type="character" w:customStyle="1" w:styleId="WW8Num7z3">
    <w:name w:val="WW8Num7z3"/>
    <w:rPr>
      <w:b/>
      <w:bCs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bCs/>
    </w:rPr>
  </w:style>
  <w:style w:type="character" w:customStyle="1" w:styleId="WW8Num9z0">
    <w:name w:val="WW8Num9z0"/>
    <w:rPr>
      <w:rFonts w:ascii="OpenSymbol" w:hAnsi="OpenSymbol" w:cs="font202"/>
    </w:rPr>
  </w:style>
  <w:style w:type="character" w:customStyle="1" w:styleId="WW8Num10z0">
    <w:name w:val="WW8Num10z0"/>
    <w:rPr>
      <w:b/>
      <w:bCs/>
    </w:rPr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Domylnaczcionkaakapitu3">
    <w:name w:val="Domyślna czcionka akapitu3"/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</w:style>
  <w:style w:type="character" w:customStyle="1" w:styleId="WW8Num9z2">
    <w:name w:val="WW8Num9z2"/>
    <w:rPr>
      <w:rFonts w:ascii="Symbol" w:hAnsi="Symbol" w:cs="font20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91">
    <w:name w:val="RTF_Num 9 1"/>
  </w:style>
  <w:style w:type="character" w:customStyle="1" w:styleId="RTFNum92">
    <w:name w:val="RTF_Num 9 2"/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RTFNum101">
    <w:name w:val="RTF_Num 10 1"/>
  </w:style>
  <w:style w:type="character" w:customStyle="1" w:styleId="RTFNum102">
    <w:name w:val="RTF_Num 10 2"/>
  </w:style>
  <w:style w:type="character" w:customStyle="1" w:styleId="RTFNum103">
    <w:name w:val="RTF_Num 10 3"/>
  </w:style>
  <w:style w:type="character" w:customStyle="1" w:styleId="RTFNum104">
    <w:name w:val="RTF_Num 10 4"/>
  </w:style>
  <w:style w:type="character" w:customStyle="1" w:styleId="RTFNum105">
    <w:name w:val="RTF_Num 10 5"/>
  </w:style>
  <w:style w:type="character" w:customStyle="1" w:styleId="RTFNum106">
    <w:name w:val="RTF_Num 10 6"/>
  </w:style>
  <w:style w:type="character" w:customStyle="1" w:styleId="RTFNum107">
    <w:name w:val="RTF_Num 10 7"/>
  </w:style>
  <w:style w:type="character" w:customStyle="1" w:styleId="RTFNum108">
    <w:name w:val="RTF_Num 10 8"/>
  </w:style>
  <w:style w:type="character" w:customStyle="1" w:styleId="RTFNum109">
    <w:name w:val="RTF_Num 10 9"/>
  </w:style>
  <w:style w:type="character" w:customStyle="1" w:styleId="RTFNum111">
    <w:name w:val="RTF_Num 11 1"/>
    <w:rPr>
      <w:rFonts w:ascii="font202" w:eastAsia="font202" w:hAnsi="font202" w:cs="font202"/>
    </w:rPr>
  </w:style>
  <w:style w:type="character" w:customStyle="1" w:styleId="RTFNum112">
    <w:name w:val="RTF_Num 11 2"/>
    <w:rPr>
      <w:rFonts w:ascii="font202" w:eastAsia="font202" w:hAnsi="font202" w:cs="font202"/>
    </w:rPr>
  </w:style>
  <w:style w:type="character" w:customStyle="1" w:styleId="RTFNum113">
    <w:name w:val="RTF_Num 11 3"/>
    <w:rPr>
      <w:rFonts w:ascii="font202" w:eastAsia="font202" w:hAnsi="font202" w:cs="font202"/>
    </w:rPr>
  </w:style>
  <w:style w:type="character" w:customStyle="1" w:styleId="RTFNum114">
    <w:name w:val="RTF_Num 11 4"/>
    <w:rPr>
      <w:rFonts w:ascii="font202" w:eastAsia="font202" w:hAnsi="font202" w:cs="font202"/>
    </w:rPr>
  </w:style>
  <w:style w:type="character" w:customStyle="1" w:styleId="RTFNum115">
    <w:name w:val="RTF_Num 11 5"/>
    <w:rPr>
      <w:rFonts w:ascii="font202" w:eastAsia="font202" w:hAnsi="font202" w:cs="font202"/>
    </w:rPr>
  </w:style>
  <w:style w:type="character" w:customStyle="1" w:styleId="RTFNum116">
    <w:name w:val="RTF_Num 11 6"/>
    <w:rPr>
      <w:rFonts w:ascii="font202" w:eastAsia="font202" w:hAnsi="font202" w:cs="font202"/>
    </w:rPr>
  </w:style>
  <w:style w:type="character" w:customStyle="1" w:styleId="RTFNum117">
    <w:name w:val="RTF_Num 11 7"/>
    <w:rPr>
      <w:rFonts w:ascii="font202" w:eastAsia="font202" w:hAnsi="font202" w:cs="font202"/>
    </w:rPr>
  </w:style>
  <w:style w:type="character" w:customStyle="1" w:styleId="RTFNum118">
    <w:name w:val="RTF_Num 11 8"/>
    <w:rPr>
      <w:rFonts w:ascii="font202" w:eastAsia="font202" w:hAnsi="font202" w:cs="font202"/>
    </w:rPr>
  </w:style>
  <w:style w:type="character" w:customStyle="1" w:styleId="RTFNum119">
    <w:name w:val="RTF_Num 11 9"/>
    <w:rPr>
      <w:rFonts w:ascii="font202" w:eastAsia="font202" w:hAnsi="font202" w:cs="font202"/>
    </w:rPr>
  </w:style>
  <w:style w:type="character" w:customStyle="1" w:styleId="TekstdymkaZnak">
    <w:name w:val="Tekst dymka Znak"/>
    <w:rPr>
      <w:rFonts w:ascii="Tahoma" w:eastAsia="Mangal" w:hAnsi="Tahoma" w:cs="Mangal"/>
      <w:kern w:val="1"/>
      <w:sz w:val="16"/>
      <w:szCs w:val="14"/>
      <w:lang w:bidi="hi-IN"/>
    </w:rPr>
  </w:style>
  <w:style w:type="character" w:customStyle="1" w:styleId="TekstpodstawowywcityZnak">
    <w:name w:val="Tekst podstawowy wcięty Znak"/>
    <w:rPr>
      <w:rFonts w:eastAsia="Mangal" w:cs="Mangal"/>
      <w:kern w:val="1"/>
      <w:sz w:val="24"/>
      <w:szCs w:val="21"/>
      <w:lang w:bidi="hi-IN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ascii="Tahoma" w:hAnsi="Tahoma"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Pr>
      <w:rFonts w:ascii="Tahoma" w:hAnsi="Tahoma"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Podpis">
    <w:name w:val="Signature"/>
    <w:basedOn w:val="Normalny"/>
    <w:pPr>
      <w:spacing w:before="120" w:after="120"/>
    </w:pPr>
    <w:rPr>
      <w:i/>
      <w:iCs/>
    </w:rPr>
  </w:style>
  <w:style w:type="paragraph" w:styleId="Nagwek">
    <w:name w:val="header"/>
    <w:basedOn w:val="Normalny"/>
    <w:link w:val="NagwekZnak"/>
    <w:uiPriority w:val="99"/>
    <w:pPr>
      <w:keepNext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</w:rPr>
  </w:style>
  <w:style w:type="paragraph" w:customStyle="1" w:styleId="Legenda2">
    <w:name w:val="Legenda2"/>
    <w:pPr>
      <w:widowControl w:val="0"/>
      <w:suppressAutoHyphens/>
      <w:autoSpaceDE w:val="0"/>
      <w:spacing w:before="120" w:after="120"/>
    </w:pPr>
    <w:rPr>
      <w:rFonts w:eastAsia="Mangal"/>
      <w:i/>
      <w:iCs/>
      <w:kern w:val="1"/>
      <w:sz w:val="24"/>
      <w:szCs w:val="24"/>
      <w:lang w:eastAsia="zh-CN" w:bidi="hi-IN"/>
    </w:rPr>
  </w:style>
  <w:style w:type="paragraph" w:customStyle="1" w:styleId="Tekstpodstawowy21">
    <w:name w:val="Tekst podstawowy 21"/>
    <w:pPr>
      <w:widowControl w:val="0"/>
      <w:tabs>
        <w:tab w:val="left" w:pos="1800"/>
      </w:tabs>
      <w:suppressAutoHyphens/>
      <w:autoSpaceDE w:val="0"/>
      <w:jc w:val="both"/>
    </w:pPr>
    <w:rPr>
      <w:rFonts w:ascii="Arial" w:eastAsia="Mangal" w:hAnsi="Arial" w:cs="Arial"/>
      <w:kern w:val="1"/>
      <w:sz w:val="22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treci3">
    <w:name w:val="Tekst treści (3)"/>
    <w:pPr>
      <w:widowControl w:val="0"/>
      <w:shd w:val="clear" w:color="auto" w:fill="FFFFFF"/>
      <w:suppressAutoHyphens/>
      <w:autoSpaceDE w:val="0"/>
      <w:spacing w:after="240"/>
    </w:pPr>
    <w:rPr>
      <w:rFonts w:ascii="Arial" w:eastAsia="Mangal" w:hAnsi="Arial" w:cs="Arial"/>
      <w:b/>
      <w:bCs/>
      <w:spacing w:val="1"/>
      <w:kern w:val="1"/>
      <w:sz w:val="18"/>
      <w:szCs w:val="24"/>
      <w:lang w:eastAsia="zh-CN" w:bidi="hi-IN"/>
    </w:rPr>
  </w:style>
  <w:style w:type="paragraph" w:customStyle="1" w:styleId="Nagweklubstopka">
    <w:name w:val="Nagłówek lub stopka"/>
    <w:pPr>
      <w:widowControl w:val="0"/>
      <w:shd w:val="clear" w:color="auto" w:fill="FFFFFF"/>
      <w:suppressAutoHyphens/>
      <w:autoSpaceDE w:val="0"/>
    </w:pPr>
    <w:rPr>
      <w:rFonts w:ascii="Arial" w:eastAsia="Mangal" w:hAnsi="Arial" w:cs="Arial"/>
      <w:b/>
      <w:bCs/>
      <w:spacing w:val="2"/>
      <w:kern w:val="1"/>
      <w:sz w:val="18"/>
      <w:szCs w:val="24"/>
      <w:lang w:eastAsia="zh-CN" w:bidi="hi-IN"/>
    </w:rPr>
  </w:style>
  <w:style w:type="paragraph" w:customStyle="1" w:styleId="Tekstprzypisukocowego1">
    <w:name w:val="Tekst przypisu końcowego1"/>
    <w:pPr>
      <w:widowControl w:val="0"/>
      <w:suppressAutoHyphens/>
      <w:autoSpaceDE w:val="0"/>
    </w:pPr>
    <w:rPr>
      <w:rFonts w:eastAsia="Mangal"/>
      <w:kern w:val="1"/>
      <w:szCs w:val="24"/>
      <w:lang w:eastAsia="zh-CN" w:bidi="hi-IN"/>
    </w:rPr>
  </w:style>
  <w:style w:type="paragraph" w:styleId="NormalnyWeb">
    <w:name w:val="Normal (Web)"/>
    <w:basedOn w:val="Normalny"/>
    <w:pPr>
      <w:suppressAutoHyphens w:val="0"/>
      <w:spacing w:before="100" w:after="119"/>
    </w:pPr>
  </w:style>
  <w:style w:type="paragraph" w:customStyle="1" w:styleId="Nagwekstrony">
    <w:name w:val="Nagłówek strony"/>
    <w:basedOn w:val="Normalny"/>
    <w:pPr>
      <w:suppressLineNumbers/>
      <w:tabs>
        <w:tab w:val="center" w:pos="4320"/>
        <w:tab w:val="right" w:pos="864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Tahoma" w:hAnsi="Tahoma" w:cs="Mangal"/>
      <w:sz w:val="16"/>
      <w:szCs w:val="14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cs="Mangal"/>
      <w:szCs w:val="21"/>
      <w:lang w:val="x-none"/>
    </w:rPr>
  </w:style>
  <w:style w:type="paragraph" w:customStyle="1" w:styleId="Tekstblokowy1">
    <w:name w:val="Tekst blokowy1"/>
    <w:basedOn w:val="Normalny"/>
    <w:pPr>
      <w:widowControl/>
      <w:tabs>
        <w:tab w:val="left" w:pos="9429"/>
      </w:tabs>
      <w:suppressAutoHyphens w:val="0"/>
      <w:overflowPunct w:val="0"/>
      <w:spacing w:after="120"/>
      <w:ind w:left="360" w:right="-6"/>
      <w:jc w:val="both"/>
      <w:textAlignment w:val="baseline"/>
    </w:pPr>
    <w:rPr>
      <w:rFonts w:eastAsia="Times New Roman"/>
      <w:lang w:bidi="ar-SA"/>
    </w:rPr>
  </w:style>
  <w:style w:type="character" w:customStyle="1" w:styleId="StopkaZnak">
    <w:name w:val="Stopka Znak"/>
    <w:link w:val="Stopka"/>
    <w:uiPriority w:val="99"/>
    <w:rsid w:val="001106C3"/>
    <w:rPr>
      <w:rFonts w:eastAsia="Mangal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74148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2876B9"/>
    <w:rPr>
      <w:rFonts w:eastAsia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63646"/>
    <w:pPr>
      <w:ind w:left="708"/>
    </w:pPr>
    <w:rPr>
      <w:rFonts w:cs="Mangal"/>
      <w:szCs w:val="21"/>
    </w:rPr>
  </w:style>
  <w:style w:type="paragraph" w:styleId="Bezodstpw">
    <w:name w:val="No Spacing"/>
    <w:link w:val="BezodstpwZnak"/>
    <w:qFormat/>
    <w:rsid w:val="00BE6DFA"/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51C5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51C5"/>
    <w:rPr>
      <w:rFonts w:eastAsia="Mangal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CB7329"/>
    <w:rPr>
      <w:rFonts w:ascii="Arial" w:eastAsia="Mangal" w:hAnsi="Arial" w:cs="Arial"/>
      <w:kern w:val="1"/>
      <w:sz w:val="28"/>
      <w:szCs w:val="24"/>
      <w:lang w:eastAsia="zh-CN" w:bidi="hi-IN"/>
    </w:rPr>
  </w:style>
  <w:style w:type="character" w:customStyle="1" w:styleId="BezodstpwZnak">
    <w:name w:val="Bez odstępów Znak"/>
    <w:link w:val="Bezodstpw"/>
    <w:uiPriority w:val="1"/>
    <w:qFormat/>
    <w:locked/>
    <w:rsid w:val="00A84A6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1D30F-FE31-41E7-94C1-DF84DCE8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MPU</dc:creator>
  <cp:keywords/>
  <cp:lastModifiedBy>Lech Iwona</cp:lastModifiedBy>
  <cp:revision>3</cp:revision>
  <cp:lastPrinted>2017-06-22T12:44:00Z</cp:lastPrinted>
  <dcterms:created xsi:type="dcterms:W3CDTF">2025-03-17T10:55:00Z</dcterms:created>
  <dcterms:modified xsi:type="dcterms:W3CDTF">2025-07-03T06:50:00Z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UxC4dwLulzfINJ8nQH+xvX5LNGipWa4BRSZhPgxsCvksnVmLeiC0NoRl0ROjaFyh18qNpzo9lhVnvLIbdEG4BA==</vt:lpwstr>
  </property>
  <property fmtid="{D5CDD505-2E9C-101B-9397-08002B2CF9AE}" pid="4" name="MFClassificationDate">
    <vt:lpwstr>2022-02-10T11:18:22.0289618+01:00</vt:lpwstr>
  </property>
  <property fmtid="{D5CDD505-2E9C-101B-9397-08002B2CF9AE}" pid="5" name="MFClassifiedBySID">
    <vt:lpwstr>UxC4dwLulzfINJ8nQH+xvX5LNGipWa4BRSZhPgxsCvm42mrIC/DSDv0ggS+FjUN/2v1BBotkLlY5aAiEhoi6ubZ8xht1wWYy9Dl/I8xMq91/0RZ6VQXR4NRtsDj8iqZQ</vt:lpwstr>
  </property>
  <property fmtid="{D5CDD505-2E9C-101B-9397-08002B2CF9AE}" pid="6" name="MFGRNItemId">
    <vt:lpwstr>GRN-5694dc91-3eee-4cd9-88a7-a5d4bdcbc159</vt:lpwstr>
  </property>
  <property fmtid="{D5CDD505-2E9C-101B-9397-08002B2CF9AE}" pid="7" name="MFHash">
    <vt:lpwstr>wT59bniiqHgWx3QudKTWzTwjmQqa96scSdl5ht2oLgM=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